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842" w:rsidRDefault="00A71842" w:rsidP="00A71842">
      <w:pPr>
        <w:rPr>
          <w:rFonts w:ascii="Times New Roman" w:hAnsi="Times New Roman" w:cs="Times New Roman"/>
          <w:sz w:val="18"/>
          <w:szCs w:val="18"/>
        </w:rPr>
      </w:pPr>
    </w:p>
    <w:p w:rsidR="00A71842" w:rsidRDefault="00A71842" w:rsidP="00A71842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A71842" w:rsidRDefault="00A71842" w:rsidP="00A718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71842" w:rsidRDefault="00A71842" w:rsidP="00A71842">
      <w:pPr>
        <w:pStyle w:val="aa"/>
        <w:rPr>
          <w:sz w:val="28"/>
          <w:szCs w:val="28"/>
        </w:rPr>
        <w:sectPr w:rsidR="00A71842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A71842" w:rsidRPr="00A71842" w:rsidRDefault="00A71842" w:rsidP="00A71842">
      <w:pPr>
        <w:pStyle w:val="aa"/>
        <w:rPr>
          <w:sz w:val="28"/>
          <w:szCs w:val="28"/>
        </w:rPr>
      </w:pPr>
      <w:r w:rsidRPr="00A71842">
        <w:rPr>
          <w:sz w:val="28"/>
          <w:szCs w:val="28"/>
        </w:rPr>
        <w:lastRenderedPageBreak/>
        <w:t xml:space="preserve">Российская Федерация                                                 </w:t>
      </w:r>
    </w:p>
    <w:p w:rsidR="00A71842" w:rsidRPr="00A71842" w:rsidRDefault="00A71842" w:rsidP="00A718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1842">
        <w:rPr>
          <w:rFonts w:ascii="Times New Roman" w:eastAsia="Calibri" w:hAnsi="Times New Roman" w:cs="Times New Roman"/>
          <w:sz w:val="28"/>
          <w:szCs w:val="28"/>
        </w:rPr>
        <w:t>Новгородская область Новгородский район</w:t>
      </w:r>
    </w:p>
    <w:p w:rsidR="00A71842" w:rsidRPr="00A71842" w:rsidRDefault="00A71842" w:rsidP="00A718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71842">
        <w:rPr>
          <w:rFonts w:ascii="Times New Roman" w:eastAsia="Calibri" w:hAnsi="Times New Roman" w:cs="Times New Roman"/>
          <w:sz w:val="28"/>
          <w:szCs w:val="28"/>
        </w:rPr>
        <w:t>Администрация Лесновского сельского поселения</w:t>
      </w:r>
    </w:p>
    <w:p w:rsidR="00A71842" w:rsidRPr="00A71842" w:rsidRDefault="00A71842" w:rsidP="00A718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1842" w:rsidRPr="00A71842" w:rsidRDefault="00A71842" w:rsidP="00A71842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proofErr w:type="gramStart"/>
      <w:r w:rsidRPr="00A71842">
        <w:rPr>
          <w:rFonts w:ascii="Times New Roman" w:hAnsi="Times New Roman"/>
          <w:b w:val="0"/>
          <w:color w:val="auto"/>
        </w:rPr>
        <w:t>П</w:t>
      </w:r>
      <w:proofErr w:type="gramEnd"/>
      <w:r w:rsidRPr="00A71842">
        <w:rPr>
          <w:rFonts w:ascii="Times New Roman" w:hAnsi="Times New Roman"/>
          <w:b w:val="0"/>
          <w:color w:val="auto"/>
        </w:rPr>
        <w:t xml:space="preserve"> О С Т А Н О В Л Е Н И Е</w:t>
      </w:r>
    </w:p>
    <w:p w:rsidR="00A71842" w:rsidRPr="00A71842" w:rsidRDefault="00A71842" w:rsidP="00A718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1842" w:rsidRPr="00A71842" w:rsidRDefault="00A71842" w:rsidP="00A718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71842">
        <w:rPr>
          <w:rFonts w:ascii="Times New Roman" w:eastAsia="Calibri" w:hAnsi="Times New Roman" w:cs="Times New Roman"/>
          <w:sz w:val="28"/>
          <w:szCs w:val="28"/>
        </w:rPr>
        <w:t>от 26 июля 2014 г. № 52</w:t>
      </w:r>
    </w:p>
    <w:p w:rsidR="00A71842" w:rsidRPr="00A71842" w:rsidRDefault="00A71842" w:rsidP="00A718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71842">
        <w:rPr>
          <w:rFonts w:ascii="Times New Roman" w:eastAsia="Calibri" w:hAnsi="Times New Roman" w:cs="Times New Roman"/>
          <w:sz w:val="28"/>
          <w:szCs w:val="28"/>
        </w:rPr>
        <w:t>д. Лесная</w:t>
      </w:r>
    </w:p>
    <w:p w:rsidR="00A71842" w:rsidRPr="00A71842" w:rsidRDefault="00A71842" w:rsidP="00A71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18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71842" w:rsidRPr="00A71842" w:rsidRDefault="00A71842" w:rsidP="00A71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1842">
        <w:rPr>
          <w:rFonts w:ascii="Times New Roman" w:eastAsia="Calibri" w:hAnsi="Times New Roman" w:cs="Times New Roman"/>
          <w:b/>
          <w:sz w:val="28"/>
          <w:szCs w:val="28"/>
        </w:rPr>
        <w:t xml:space="preserve">Об установлении режима </w:t>
      </w:r>
    </w:p>
    <w:p w:rsidR="00A71842" w:rsidRPr="00A71842" w:rsidRDefault="00A71842" w:rsidP="00A71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1842">
        <w:rPr>
          <w:rFonts w:ascii="Times New Roman" w:eastAsia="Calibri" w:hAnsi="Times New Roman" w:cs="Times New Roman"/>
          <w:b/>
          <w:sz w:val="28"/>
          <w:szCs w:val="28"/>
        </w:rPr>
        <w:t>повышенной готовности</w:t>
      </w:r>
    </w:p>
    <w:p w:rsidR="00A71842" w:rsidRPr="00A71842" w:rsidRDefault="00A71842" w:rsidP="00A71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1842" w:rsidRPr="00A71842" w:rsidRDefault="00A71842" w:rsidP="00A718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71842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</w:t>
      </w:r>
      <w:r w:rsidRPr="00A7184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пунктом 24 Постановления Правительства Российской Федерации от 30.12.2003 г. № 794 «О единой государственной системе предупреждения и ликвидации чрезвычайных ситуаций» (дале</w:t>
      </w:r>
      <w:proofErr w:type="gramStart"/>
      <w:r w:rsidRPr="00A7184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е-</w:t>
      </w:r>
      <w:proofErr w:type="gramEnd"/>
      <w:r w:rsidRPr="00A7184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Постановление Правительства РФ и Постановление Главы Новгородского муниципального района), в целях предупреждения чрезвычайных ситуаций, связанных с лесными и торфяными пожарами в связи с жаркой, сухой погодой</w:t>
      </w:r>
    </w:p>
    <w:p w:rsidR="00A71842" w:rsidRPr="00A71842" w:rsidRDefault="00A71842" w:rsidP="00A718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A71842" w:rsidRPr="00A71842" w:rsidRDefault="00A71842" w:rsidP="00A7184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A71842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A71842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Я Ю:</w:t>
      </w:r>
    </w:p>
    <w:p w:rsidR="00A71842" w:rsidRPr="00A71842" w:rsidRDefault="00A71842" w:rsidP="00A7184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71842" w:rsidRPr="00A71842" w:rsidRDefault="00A71842" w:rsidP="00A718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842">
        <w:rPr>
          <w:rFonts w:ascii="Times New Roman" w:eastAsia="Calibri" w:hAnsi="Times New Roman" w:cs="Times New Roman"/>
          <w:sz w:val="28"/>
          <w:szCs w:val="28"/>
        </w:rPr>
        <w:t>1.Запретить посещение населением пребывание в лесах и выезд в них транспортных средств с 25 июля 2014 года на срок 21 календарный день.</w:t>
      </w:r>
    </w:p>
    <w:p w:rsidR="00A71842" w:rsidRPr="00A71842" w:rsidRDefault="00A71842" w:rsidP="00A718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842">
        <w:rPr>
          <w:rFonts w:ascii="Times New Roman" w:eastAsia="Calibri" w:hAnsi="Times New Roman" w:cs="Times New Roman"/>
          <w:sz w:val="28"/>
          <w:szCs w:val="28"/>
        </w:rPr>
        <w:t>2.Опубликовать Постановление в газете «</w:t>
      </w:r>
      <w:proofErr w:type="spellStart"/>
      <w:r w:rsidRPr="00A71842">
        <w:rPr>
          <w:rFonts w:ascii="Times New Roman" w:eastAsia="Calibri" w:hAnsi="Times New Roman" w:cs="Times New Roman"/>
          <w:sz w:val="28"/>
          <w:szCs w:val="28"/>
        </w:rPr>
        <w:t>Лесновский</w:t>
      </w:r>
      <w:proofErr w:type="spellEnd"/>
      <w:r w:rsidRPr="00A71842">
        <w:rPr>
          <w:rFonts w:ascii="Times New Roman" w:eastAsia="Calibri" w:hAnsi="Times New Roman" w:cs="Times New Roman"/>
          <w:sz w:val="28"/>
          <w:szCs w:val="28"/>
        </w:rPr>
        <w:t xml:space="preserve"> вестник» и разместить на официальном сайте Администрации Лесновского сельского поселения и информационно-телекоммуникационной сети «Интернет» по адресу: </w:t>
      </w:r>
      <w:r w:rsidRPr="00A71842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A71842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A71842">
        <w:rPr>
          <w:rFonts w:ascii="Times New Roman" w:eastAsia="Calibri" w:hAnsi="Times New Roman" w:cs="Times New Roman"/>
          <w:sz w:val="28"/>
          <w:szCs w:val="28"/>
          <w:lang w:val="en-US"/>
        </w:rPr>
        <w:t>lesnayaadm</w:t>
      </w:r>
      <w:proofErr w:type="spellEnd"/>
      <w:r w:rsidRPr="00A71842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A71842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</w:p>
    <w:p w:rsidR="00A71842" w:rsidRPr="00A71842" w:rsidRDefault="00A71842" w:rsidP="00A718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842" w:rsidRPr="00A71842" w:rsidRDefault="00A71842" w:rsidP="00A718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842" w:rsidRPr="00A71842" w:rsidRDefault="00A71842" w:rsidP="00A718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842" w:rsidRPr="00A71842" w:rsidRDefault="00A71842" w:rsidP="00A718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1842" w:rsidRPr="00A71842" w:rsidRDefault="00A71842" w:rsidP="00A718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842">
        <w:rPr>
          <w:rFonts w:ascii="Times New Roman" w:eastAsia="Calibri" w:hAnsi="Times New Roman" w:cs="Times New Roman"/>
          <w:sz w:val="28"/>
          <w:szCs w:val="28"/>
        </w:rPr>
        <w:t>Зам. главы Лесновского</w:t>
      </w:r>
    </w:p>
    <w:p w:rsidR="00A71842" w:rsidRPr="00A71842" w:rsidRDefault="00A71842" w:rsidP="00A718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71842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A71842">
        <w:rPr>
          <w:rFonts w:ascii="Times New Roman" w:hAnsi="Times New Roman" w:cs="Times New Roman"/>
          <w:sz w:val="28"/>
          <w:szCs w:val="28"/>
        </w:rPr>
        <w:t>поселения</w:t>
      </w:r>
      <w:r w:rsidRPr="00A71842">
        <w:rPr>
          <w:rFonts w:ascii="Times New Roman" w:eastAsia="Calibri" w:hAnsi="Times New Roman" w:cs="Times New Roman"/>
          <w:sz w:val="28"/>
          <w:szCs w:val="28"/>
        </w:rPr>
        <w:tab/>
      </w:r>
      <w:r w:rsidRPr="00A7184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A7184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A71842">
        <w:rPr>
          <w:rFonts w:ascii="Times New Roman" w:hAnsi="Times New Roman" w:cs="Times New Roman"/>
          <w:sz w:val="28"/>
          <w:szCs w:val="28"/>
        </w:rPr>
        <w:t>С.А. Усова</w:t>
      </w:r>
      <w:r w:rsidRPr="00A71842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A7184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A71842" w:rsidRPr="00A71842" w:rsidRDefault="00A71842" w:rsidP="00A71842">
      <w:pPr>
        <w:rPr>
          <w:rFonts w:ascii="Calibri" w:eastAsia="Calibri" w:hAnsi="Calibri" w:cs="Times New Roman"/>
          <w:sz w:val="28"/>
          <w:szCs w:val="28"/>
        </w:rPr>
      </w:pPr>
    </w:p>
    <w:p w:rsidR="00A71842" w:rsidRPr="00A71842" w:rsidRDefault="00A71842" w:rsidP="00A718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71842" w:rsidRPr="00A71842" w:rsidRDefault="00A71842" w:rsidP="00A71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71842" w:rsidRPr="00A71842" w:rsidSect="00A71842">
          <w:type w:val="continuous"/>
          <w:pgSz w:w="11906" w:h="16838"/>
          <w:pgMar w:top="1134" w:right="850" w:bottom="1134" w:left="1701" w:header="708" w:footer="708" w:gutter="0"/>
          <w:cols w:space="708"/>
        </w:sectPr>
      </w:pPr>
    </w:p>
    <w:p w:rsidR="00A71842" w:rsidRDefault="00A71842">
      <w:pPr>
        <w:sectPr w:rsidR="00A71842" w:rsidSect="00EE07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0718" w:rsidRDefault="00EE0718"/>
    <w:sectPr w:rsidR="00EE0718" w:rsidSect="00A7184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12"/>
    <w:multiLevelType w:val="singleLevel"/>
    <w:tmpl w:val="00000012"/>
    <w:name w:val="WW8Num18"/>
    <w:lvl w:ilvl="0">
      <w:start w:val="1"/>
      <w:numFmt w:val="bullet"/>
      <w:lvlText w:val="—"/>
      <w:lvlJc w:val="left"/>
      <w:pPr>
        <w:tabs>
          <w:tab w:val="num" w:pos="688"/>
        </w:tabs>
        <w:ind w:left="688" w:hanging="480"/>
      </w:pPr>
      <w:rPr>
        <w:rFonts w:ascii="Times New Roman" w:hAnsi="Times New Roman" w:cs="Times New Roman"/>
      </w:rPr>
    </w:lvl>
  </w:abstractNum>
  <w:abstractNum w:abstractNumId="4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6">
    <w:nsid w:val="00000038"/>
    <w:multiLevelType w:val="single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45"/>
    <w:multiLevelType w:val="singleLevel"/>
    <w:tmpl w:val="00000045"/>
    <w:name w:val="WW8Num69"/>
    <w:lvl w:ilvl="0">
      <w:start w:val="1"/>
      <w:numFmt w:val="bullet"/>
      <w:lvlText w:val="—"/>
      <w:lvlJc w:val="left"/>
      <w:pPr>
        <w:tabs>
          <w:tab w:val="num" w:pos="915"/>
        </w:tabs>
        <w:ind w:left="915" w:hanging="480"/>
      </w:pPr>
      <w:rPr>
        <w:rFonts w:ascii="Times New Roman" w:hAnsi="Times New Roman" w:cs="Times New Roman"/>
      </w:rPr>
    </w:lvl>
  </w:abstractNum>
  <w:abstractNum w:abstractNumId="8">
    <w:nsid w:val="00000046"/>
    <w:multiLevelType w:val="single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50"/>
    <w:multiLevelType w:val="singleLevel"/>
    <w:tmpl w:val="00000050"/>
    <w:name w:val="WW8Num80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0">
    <w:nsid w:val="00000057"/>
    <w:multiLevelType w:val="single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0000058"/>
    <w:multiLevelType w:val="singleLevel"/>
    <w:tmpl w:val="00000058"/>
    <w:name w:val="WW8Num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000005D"/>
    <w:multiLevelType w:val="singleLevel"/>
    <w:tmpl w:val="0000005D"/>
    <w:name w:val="WW8Num93"/>
    <w:lvl w:ilvl="0">
      <w:start w:val="1"/>
      <w:numFmt w:val="bullet"/>
      <w:lvlText w:val="—"/>
      <w:lvlJc w:val="left"/>
      <w:pPr>
        <w:tabs>
          <w:tab w:val="num" w:pos="620"/>
        </w:tabs>
        <w:ind w:left="620" w:hanging="480"/>
      </w:pPr>
      <w:rPr>
        <w:rFonts w:ascii="Times New Roman" w:hAnsi="Times New Roman" w:cs="Times New Roman"/>
      </w:rPr>
    </w:lvl>
  </w:abstractNum>
  <w:abstractNum w:abstractNumId="13">
    <w:nsid w:val="02680048"/>
    <w:multiLevelType w:val="multilevel"/>
    <w:tmpl w:val="F654BF08"/>
    <w:name w:val="WW8Num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842"/>
    <w:rsid w:val="00A71842"/>
    <w:rsid w:val="00EE0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842"/>
  </w:style>
  <w:style w:type="paragraph" w:styleId="1">
    <w:name w:val="heading 1"/>
    <w:basedOn w:val="a"/>
    <w:next w:val="a"/>
    <w:link w:val="10"/>
    <w:qFormat/>
    <w:rsid w:val="00A7184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718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71842"/>
    <w:pPr>
      <w:keepNext/>
      <w:widowControl w:val="0"/>
      <w:suppressAutoHyphens/>
      <w:autoSpaceDE w:val="0"/>
      <w:spacing w:before="240" w:after="60" w:line="300" w:lineRule="auto"/>
      <w:ind w:firstLine="16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71842"/>
    <w:pPr>
      <w:keepNext/>
      <w:widowControl w:val="0"/>
      <w:suppressAutoHyphens/>
      <w:autoSpaceDE w:val="0"/>
      <w:spacing w:before="240" w:after="60" w:line="300" w:lineRule="auto"/>
      <w:ind w:firstLine="160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A71842"/>
    <w:pPr>
      <w:widowControl w:val="0"/>
      <w:suppressAutoHyphens/>
      <w:autoSpaceDE w:val="0"/>
      <w:spacing w:before="240" w:after="60" w:line="300" w:lineRule="auto"/>
      <w:ind w:firstLine="160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A71842"/>
    <w:pPr>
      <w:widowControl w:val="0"/>
      <w:suppressAutoHyphens/>
      <w:autoSpaceDE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A71842"/>
    <w:pPr>
      <w:widowControl w:val="0"/>
      <w:suppressAutoHyphens/>
      <w:autoSpaceDE w:val="0"/>
      <w:spacing w:before="240" w:after="60" w:line="300" w:lineRule="auto"/>
      <w:ind w:firstLine="16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A71842"/>
    <w:pPr>
      <w:widowControl w:val="0"/>
      <w:suppressAutoHyphens/>
      <w:autoSpaceDE w:val="0"/>
      <w:spacing w:before="240" w:after="60" w:line="300" w:lineRule="auto"/>
      <w:ind w:firstLine="16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A71842"/>
    <w:pPr>
      <w:widowControl w:val="0"/>
      <w:suppressAutoHyphens/>
      <w:autoSpaceDE w:val="0"/>
      <w:spacing w:before="240" w:after="60" w:line="300" w:lineRule="auto"/>
      <w:ind w:firstLine="160"/>
      <w:jc w:val="both"/>
      <w:outlineLvl w:val="8"/>
    </w:pPr>
    <w:rPr>
      <w:rFonts w:ascii="Arial" w:eastAsia="Times New Roman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8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A718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A7184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A7184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A71842"/>
    <w:rPr>
      <w:rFonts w:ascii="Arial" w:eastAsia="Times New Roman" w:hAnsi="Arial" w:cs="Arial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A71842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semiHidden/>
    <w:rsid w:val="00A718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A7184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semiHidden/>
    <w:rsid w:val="00A71842"/>
    <w:rPr>
      <w:rFonts w:ascii="Arial" w:eastAsia="Times New Roman" w:hAnsi="Arial" w:cs="Arial"/>
      <w:lang w:eastAsia="ar-SA"/>
    </w:rPr>
  </w:style>
  <w:style w:type="character" w:styleId="a3">
    <w:name w:val="Hyperlink"/>
    <w:basedOn w:val="a0"/>
    <w:semiHidden/>
    <w:unhideWhenUsed/>
    <w:rsid w:val="00A71842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A71842"/>
    <w:rPr>
      <w:color w:val="800080"/>
      <w:u w:val="single"/>
    </w:rPr>
  </w:style>
  <w:style w:type="paragraph" w:styleId="11">
    <w:name w:val="toc 1"/>
    <w:basedOn w:val="a"/>
    <w:next w:val="a"/>
    <w:autoRedefine/>
    <w:semiHidden/>
    <w:unhideWhenUsed/>
    <w:rsid w:val="00A71842"/>
    <w:pPr>
      <w:widowControl w:val="0"/>
      <w:tabs>
        <w:tab w:val="right" w:leader="dot" w:pos="10206"/>
      </w:tabs>
      <w:suppressAutoHyphens/>
      <w:autoSpaceDE w:val="0"/>
      <w:spacing w:after="0" w:line="360" w:lineRule="auto"/>
      <w:jc w:val="both"/>
    </w:pPr>
    <w:rPr>
      <w:rFonts w:ascii="Arial" w:eastAsia="Times New Roman" w:hAnsi="Arial" w:cs="Arial"/>
      <w:sz w:val="20"/>
      <w:szCs w:val="28"/>
      <w:lang w:eastAsia="ar-SA"/>
    </w:rPr>
  </w:style>
  <w:style w:type="paragraph" w:styleId="a5">
    <w:name w:val="header"/>
    <w:basedOn w:val="a"/>
    <w:link w:val="a6"/>
    <w:uiPriority w:val="99"/>
    <w:unhideWhenUsed/>
    <w:rsid w:val="00A7184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7184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semiHidden/>
    <w:unhideWhenUsed/>
    <w:rsid w:val="00A71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semiHidden/>
    <w:rsid w:val="00A71842"/>
  </w:style>
  <w:style w:type="character" w:customStyle="1" w:styleId="a9">
    <w:name w:val="Название объекта Знак"/>
    <w:basedOn w:val="a0"/>
    <w:link w:val="aa"/>
    <w:semiHidden/>
    <w:locked/>
    <w:rsid w:val="00A7184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caption"/>
    <w:basedOn w:val="a"/>
    <w:link w:val="a9"/>
    <w:semiHidden/>
    <w:unhideWhenUsed/>
    <w:qFormat/>
    <w:rsid w:val="00A7184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Title"/>
    <w:basedOn w:val="a"/>
    <w:next w:val="a"/>
    <w:link w:val="ac"/>
    <w:qFormat/>
    <w:rsid w:val="00A71842"/>
    <w:pPr>
      <w:widowControl w:val="0"/>
      <w:suppressAutoHyphens/>
      <w:autoSpaceDE w:val="0"/>
      <w:spacing w:after="0" w:line="252" w:lineRule="auto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ac">
    <w:name w:val="Название Знак"/>
    <w:basedOn w:val="a0"/>
    <w:link w:val="ab"/>
    <w:rsid w:val="00A71842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d">
    <w:name w:val="Body Text"/>
    <w:basedOn w:val="a"/>
    <w:link w:val="ae"/>
    <w:semiHidden/>
    <w:unhideWhenUsed/>
    <w:rsid w:val="00A7184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A718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 Indent"/>
    <w:basedOn w:val="a"/>
    <w:link w:val="af0"/>
    <w:semiHidden/>
    <w:unhideWhenUsed/>
    <w:rsid w:val="00A7184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A718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Subtitle"/>
    <w:basedOn w:val="a"/>
    <w:next w:val="a"/>
    <w:link w:val="af2"/>
    <w:qFormat/>
    <w:rsid w:val="00A718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rsid w:val="00A718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A7184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A71842"/>
  </w:style>
  <w:style w:type="paragraph" w:styleId="af3">
    <w:name w:val="Balloon Text"/>
    <w:basedOn w:val="a"/>
    <w:link w:val="af4"/>
    <w:semiHidden/>
    <w:unhideWhenUsed/>
    <w:rsid w:val="00A71842"/>
    <w:pPr>
      <w:widowControl w:val="0"/>
      <w:suppressAutoHyphens/>
      <w:autoSpaceDE w:val="0"/>
      <w:spacing w:after="0" w:line="240" w:lineRule="auto"/>
      <w:ind w:firstLine="160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4">
    <w:name w:val="Текст выноски Знак"/>
    <w:basedOn w:val="a0"/>
    <w:link w:val="af3"/>
    <w:semiHidden/>
    <w:rsid w:val="00A7184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5">
    <w:name w:val="Без интервала Знак"/>
    <w:basedOn w:val="a0"/>
    <w:link w:val="af6"/>
    <w:locked/>
    <w:rsid w:val="00A71842"/>
    <w:rPr>
      <w:rFonts w:ascii="Calibri" w:eastAsia="Calibri" w:hAnsi="Calibri" w:cs="Times New Roman"/>
    </w:rPr>
  </w:style>
  <w:style w:type="paragraph" w:styleId="af6">
    <w:name w:val="No Spacing"/>
    <w:link w:val="af5"/>
    <w:qFormat/>
    <w:rsid w:val="00A71842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basedOn w:val="a"/>
    <w:qFormat/>
    <w:rsid w:val="00A71842"/>
    <w:pPr>
      <w:ind w:left="720"/>
      <w:contextualSpacing/>
    </w:pPr>
  </w:style>
  <w:style w:type="paragraph" w:customStyle="1" w:styleId="2TimesNewRoman">
    <w:name w:val="Стиль Заголовок 2 + Times New Roman По ширине"/>
    <w:basedOn w:val="2"/>
    <w:rsid w:val="00A71842"/>
    <w:pPr>
      <w:keepLines w:val="0"/>
      <w:spacing w:before="240" w:after="240" w:line="240" w:lineRule="auto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A71842"/>
    <w:pPr>
      <w:tabs>
        <w:tab w:val="center" w:pos="8931"/>
      </w:tabs>
      <w:overflowPunct w:val="0"/>
      <w:autoSpaceDE w:val="0"/>
      <w:autoSpaceDN w:val="0"/>
      <w:adjustRightInd w:val="0"/>
      <w:spacing w:after="0" w:line="240" w:lineRule="auto"/>
      <w:ind w:left="67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718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71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A718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Знак Знак Знак Знак"/>
    <w:basedOn w:val="a"/>
    <w:rsid w:val="00A7184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nformat">
    <w:name w:val="ConsPlusNonformat"/>
    <w:rsid w:val="00A718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5">
    <w:name w:val="xl65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5">
    <w:name w:val="xl75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0">
    <w:name w:val="xl80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A718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3">
    <w:name w:val="xl93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A718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7">
    <w:name w:val="xl97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A71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3">
    <w:name w:val="xl103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6">
    <w:name w:val="xl106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8">
    <w:name w:val="xl108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A718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5">
    <w:name w:val="xl115"/>
    <w:basedOn w:val="a"/>
    <w:rsid w:val="00A718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6">
    <w:name w:val="xl116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3">
    <w:name w:val="xl123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6">
    <w:name w:val="xl126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9">
    <w:name w:val="xl129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0">
    <w:name w:val="xl130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7184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39">
    <w:name w:val="xl139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718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1">
    <w:name w:val="xl141"/>
    <w:basedOn w:val="a"/>
    <w:rsid w:val="00A7184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A71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A71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A71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5">
    <w:name w:val="xl145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149">
    <w:name w:val="xl149"/>
    <w:basedOn w:val="a"/>
    <w:rsid w:val="00A7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onsNonformat">
    <w:name w:val="ConsNonformat"/>
    <w:rsid w:val="00A7184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Arial CYR"/>
      <w:sz w:val="20"/>
      <w:szCs w:val="20"/>
      <w:lang w:eastAsia="ar-SA"/>
    </w:rPr>
  </w:style>
  <w:style w:type="paragraph" w:customStyle="1" w:styleId="FR1">
    <w:name w:val="FR1"/>
    <w:rsid w:val="00A71842"/>
    <w:pPr>
      <w:widowControl w:val="0"/>
      <w:suppressAutoHyphens/>
      <w:autoSpaceDE w:val="0"/>
      <w:spacing w:before="120" w:after="0" w:line="300" w:lineRule="auto"/>
      <w:ind w:left="80"/>
      <w:jc w:val="both"/>
    </w:pPr>
    <w:rPr>
      <w:rFonts w:ascii="Times New Roman" w:eastAsia="Arial" w:hAnsi="Times New Roman" w:cs="Times New Roman"/>
      <w:b/>
      <w:bCs/>
      <w:i/>
      <w:iCs/>
      <w:lang w:eastAsia="ar-SA"/>
    </w:rPr>
  </w:style>
  <w:style w:type="paragraph" w:customStyle="1" w:styleId="FR2">
    <w:name w:val="FR2"/>
    <w:rsid w:val="00A71842"/>
    <w:pPr>
      <w:widowControl w:val="0"/>
      <w:suppressAutoHyphens/>
      <w:autoSpaceDE w:val="0"/>
      <w:spacing w:after="0" w:line="252" w:lineRule="auto"/>
      <w:ind w:firstLine="160"/>
      <w:jc w:val="both"/>
    </w:pPr>
    <w:rPr>
      <w:rFonts w:ascii="Times New Roman" w:eastAsia="Arial" w:hAnsi="Times New Roman" w:cs="Times New Roman"/>
      <w:sz w:val="18"/>
      <w:szCs w:val="18"/>
      <w:lang w:eastAsia="ar-SA"/>
    </w:rPr>
  </w:style>
  <w:style w:type="paragraph" w:customStyle="1" w:styleId="31">
    <w:name w:val="Основной текст с отступом 31"/>
    <w:basedOn w:val="a"/>
    <w:rsid w:val="00A71842"/>
    <w:pPr>
      <w:widowControl w:val="0"/>
      <w:suppressAutoHyphens/>
      <w:autoSpaceDE w:val="0"/>
      <w:spacing w:before="180" w:after="0" w:line="240" w:lineRule="auto"/>
      <w:ind w:left="160" w:firstLine="560"/>
      <w:jc w:val="both"/>
    </w:pPr>
    <w:rPr>
      <w:rFonts w:ascii="Arial" w:eastAsia="Times New Roman" w:hAnsi="Arial" w:cs="Arial"/>
      <w:sz w:val="24"/>
      <w:szCs w:val="16"/>
      <w:lang w:eastAsia="ar-SA"/>
    </w:rPr>
  </w:style>
  <w:style w:type="paragraph" w:customStyle="1" w:styleId="Web1">
    <w:name w:val="Обычный (Web)1"/>
    <w:basedOn w:val="a"/>
    <w:rsid w:val="00A71842"/>
    <w:pPr>
      <w:suppressAutoHyphens/>
      <w:spacing w:before="100" w:after="100" w:line="240" w:lineRule="auto"/>
      <w:ind w:left="480" w:right="240"/>
      <w:jc w:val="both"/>
    </w:pPr>
    <w:rPr>
      <w:rFonts w:ascii="Verdana" w:eastAsia="Times New Roman" w:hAnsi="Verdana" w:cs="Arial"/>
      <w:color w:val="000000"/>
      <w:sz w:val="16"/>
      <w:szCs w:val="16"/>
      <w:lang w:eastAsia="ar-SA"/>
    </w:rPr>
  </w:style>
  <w:style w:type="paragraph" w:customStyle="1" w:styleId="Default">
    <w:name w:val="Default"/>
    <w:rsid w:val="00A718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f9">
    <w:name w:val="Table Grid"/>
    <w:basedOn w:val="a1"/>
    <w:rsid w:val="00A71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Strong"/>
    <w:basedOn w:val="a0"/>
    <w:qFormat/>
    <w:rsid w:val="00A718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2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</cp:revision>
  <dcterms:created xsi:type="dcterms:W3CDTF">2014-07-30T10:16:00Z</dcterms:created>
  <dcterms:modified xsi:type="dcterms:W3CDTF">2014-07-30T10:19:00Z</dcterms:modified>
</cp:coreProperties>
</file>